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7FB081" w14:textId="77777777" w:rsidR="00904E3C" w:rsidRPr="00904E3C" w:rsidRDefault="00904E3C">
      <w:pPr>
        <w:pStyle w:val="Nadpis1"/>
        <w:tabs>
          <w:tab w:val="left" w:pos="0"/>
        </w:tabs>
        <w:rPr>
          <w:sz w:val="16"/>
          <w:szCs w:val="16"/>
        </w:rPr>
      </w:pPr>
    </w:p>
    <w:p w14:paraId="5137D726" w14:textId="175CE311" w:rsidR="00863F2B" w:rsidRPr="00F3307C" w:rsidRDefault="00904E3C">
      <w:pPr>
        <w:pStyle w:val="Nadpis1"/>
        <w:tabs>
          <w:tab w:val="left" w:pos="0"/>
        </w:tabs>
      </w:pPr>
      <w:r>
        <w:t>SEZNAM PŘÍLOH</w:t>
      </w:r>
    </w:p>
    <w:p w14:paraId="6645B9F9" w14:textId="21D80A3A" w:rsidR="00863F2B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 xml:space="preserve">A - PRŮVODNÍ LIST </w:t>
      </w:r>
    </w:p>
    <w:p w14:paraId="26BE1AAA" w14:textId="7FBE8D83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B - SOUHRNNÁ TECHNICKÁ RUSAVA</w:t>
      </w:r>
    </w:p>
    <w:p w14:paraId="7CB28347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65B2B0C2" w14:textId="342BCAF6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C.1 - SITUAČNÍ VÝKRES ŠIRŠÍCH VZTAHŮ</w:t>
      </w:r>
    </w:p>
    <w:p w14:paraId="5ECECC8B" w14:textId="55ED3E70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C.2.1 - KATASTRÁLNÍ SITUAČNÍ VÝKRES-DÍL I</w:t>
      </w:r>
    </w:p>
    <w:p w14:paraId="3D219C04" w14:textId="48756564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C.2.2 - KATASTRÁLNÍ SITUAČNÍ VÝKRES-DÍL II</w:t>
      </w:r>
    </w:p>
    <w:p w14:paraId="00FC0AEF" w14:textId="7549E0DC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C.2.3 - KATASTRÁLNÍ SITUAČNÍ VÝKRES-DÍL III</w:t>
      </w:r>
    </w:p>
    <w:p w14:paraId="0BE7B88D" w14:textId="71FC9CA8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C.3.1 - KOORDINAČNÍ SITUAČNÍ VÝKRES-DÍL I</w:t>
      </w:r>
    </w:p>
    <w:p w14:paraId="0313BC58" w14:textId="60C29B4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C.3.2 - KOORDINAČNÍ SITUAČNÍ VÝKRES-DÍL II</w:t>
      </w:r>
    </w:p>
    <w:p w14:paraId="3E755AF9" w14:textId="44E1EC29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C.3.3 - KOORDINAČNÍ SITUAČNÍ VÝKRES-DÍL III</w:t>
      </w:r>
    </w:p>
    <w:p w14:paraId="3539A8CD" w14:textId="52A9DF56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C.3.4 - KOORDINAČNÍ SITUAČNÍ VÝKRES-DÍL IV</w:t>
      </w:r>
    </w:p>
    <w:p w14:paraId="782A0F69" w14:textId="2DEBA418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C.3.5 - KOORDINAČNÍ SITUAČNÍ VÝKRES-DÍL V</w:t>
      </w:r>
    </w:p>
    <w:p w14:paraId="42E31056" w14:textId="549E87B2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C.4.1 - SITUACE POV - DÍL I</w:t>
      </w:r>
    </w:p>
    <w:p w14:paraId="090A18F8" w14:textId="48DAAA84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C.4.2 - SITUACE POV - DÍL II</w:t>
      </w:r>
    </w:p>
    <w:p w14:paraId="483F875B" w14:textId="3EAD6CB2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C.4.3 - SITUACE POV - DÍL III</w:t>
      </w:r>
    </w:p>
    <w:p w14:paraId="2B8486AC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2D0278AD" w14:textId="6DC0F5BB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D.1.1.3.1 - SO01 - SPÁDOVÝ STUPEŇ km 16,340 - STAVEBNÍ VÝKRESY</w:t>
      </w:r>
    </w:p>
    <w:p w14:paraId="7C9D771E" w14:textId="1C7ABA31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D.1.1.3.2 - SO01 - SPÁDOVÝ STUPEŇ km 16,340 - ODSTRANĚNÍ NÁNOSŮ ZE DNA KORYTA TOKU, PRACOVNÍ PŘÍČNÉ ŘEZY</w:t>
      </w:r>
    </w:p>
    <w:p w14:paraId="2CB4902B" w14:textId="2FBE74C4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D.1.1.3.3 - SO02 - SPÁDOVÝ STUPEŇ km 16,506 - OPRAVA KORUNY ZÁVĚREČNÉHO PRAHU STUPNĚ, STAVEBNÍ VÝKRESY</w:t>
      </w:r>
    </w:p>
    <w:p w14:paraId="5E50CB79" w14:textId="502B3A8A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D.1.1.3.4 - SO02 - SPÁDOVÝ STUPEŇ km 16,506 - ODSTRANĚNÍ NÁNOSŮ ZE DNA KORYTA TOKU, PRACOVNÍ PŘÍČNÉ ŘEZY</w:t>
      </w:r>
    </w:p>
    <w:p w14:paraId="14999B33" w14:textId="125BE9B0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D.1.1.3.5 - SO03 - SPÁDOVÝ STUPEŇ km 16,675 - STAVEBNÍ VÝKRESY</w:t>
      </w:r>
    </w:p>
    <w:p w14:paraId="64E482EC" w14:textId="23304BD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D.1.1.3.6 - SO03 - SPÁDOVÝ STUPEŇ km 16,675 - ODSTRANĚNÍ NÁNOSŮ ZE DNA KORYTA TOKU, PRACOVNÍ PŘÍČNÉ ŘEZY</w:t>
      </w:r>
    </w:p>
    <w:p w14:paraId="435517CE" w14:textId="70136D1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D.1.1.3.7 - SO04 - SPÁDOVÝ STUPEŇ km 16,849 - STAVEBNÍ VÝKRESY</w:t>
      </w:r>
    </w:p>
    <w:p w14:paraId="096E0DF6" w14:textId="696A521A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D.1.1.3.8 - SO05 - SPÁDOVÝ STUPEŇ km 17,395 - STAVEBNÍ VÝKRESY</w:t>
      </w:r>
    </w:p>
    <w:p w14:paraId="62DE09E4" w14:textId="090B875A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D.1.1.3.9 - SO06 - SPÁDOVÝ STUPEŇ km 17,745 - STAVEBNÍ VÝKRESY</w:t>
      </w:r>
    </w:p>
    <w:p w14:paraId="2ECD5D5F" w14:textId="14F8D47B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D.1.1.3.10 - SO06 - SPÁDOVÝ STUPEŇ km 17,745 - ODSTRANĚNÍ NÁNOSŮ ZE DNA KORYTA TOKU, PRACOVNÍ PŘÍČNÉ ŘEZY</w:t>
      </w:r>
    </w:p>
    <w:p w14:paraId="7DF9EBF9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6E16F021" w14:textId="752DED6A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D.1.1.3.11 - SO07 - SPÁDOVÝ STUPEŇ km 17,882 - STAVEBNÍ VÝKRESY</w:t>
      </w:r>
    </w:p>
    <w:p w14:paraId="0695370C" w14:textId="233C8D35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D.1.1.3.12 - SO07 - SPÁDOVÝ STUPEŇ km 17,882 - ODSTRANĚNÍ NÁNOSŮ ZE DNA KORYTA TOKU, PRACOVNÍ PŘÍČNÉ ŘEZY</w:t>
      </w:r>
    </w:p>
    <w:p w14:paraId="1924A13D" w14:textId="23CCCC2D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D.1.1.3.13 - SO08 - JEZ DOBROTICE, OPRAVA PŘELIVNÉ HRANY JEZU - VZOROVÉ PŘÍČNÉ ŘEZY</w:t>
      </w:r>
    </w:p>
    <w:p w14:paraId="59086B31" w14:textId="381F7A3C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D.1.1.3.14 - SO08 - JEZ DOBROTICE - ODSTRANĚNÍ NÁNOSŮ ZE DNA KORYTA TOKU, PRACOVNÍ PŘÍČNÉ ŘEZY</w:t>
      </w:r>
    </w:p>
    <w:p w14:paraId="00FB6418" w14:textId="2116725C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  <w:r w:rsidRPr="00904E3C">
        <w:rPr>
          <w:rFonts w:ascii="Arial" w:hAnsi="Arial"/>
          <w:sz w:val="24"/>
        </w:rPr>
        <w:t>D.1.1.3.15 - SO08 - JEZ DOBROTICE - ODSTRANĚNÍ NÁNOSŮ ZE DNA KORYTA TOKU, OPRAVA BŘEHOVÉHO OPEVNĚNÍ - VZOROVÝ PŘÍČNÝ ŘEZ</w:t>
      </w:r>
    </w:p>
    <w:p w14:paraId="6469733C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297F7AED" w14:textId="77777777" w:rsidR="00380EC5" w:rsidRDefault="00380EC5" w:rsidP="00380EC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1A9B9BC9" w14:textId="77777777" w:rsidR="00380EC5" w:rsidRDefault="00380EC5" w:rsidP="00380EC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 (pouze pro výtisk I)</w:t>
      </w:r>
    </w:p>
    <w:p w14:paraId="7984D167" w14:textId="77777777" w:rsidR="00E40A47" w:rsidRDefault="00E40A47" w:rsidP="00380EC5">
      <w:pPr>
        <w:spacing w:line="360" w:lineRule="auto"/>
        <w:jc w:val="both"/>
        <w:rPr>
          <w:rFonts w:ascii="Arial" w:hAnsi="Arial"/>
          <w:sz w:val="24"/>
        </w:rPr>
      </w:pPr>
    </w:p>
    <w:p w14:paraId="11A80709" w14:textId="4CFEDDEB" w:rsidR="00E40A47" w:rsidRDefault="00E40A47" w:rsidP="00380EC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HAVARIJNÍ A POVODŇOVÝ PLÁN</w:t>
      </w:r>
    </w:p>
    <w:p w14:paraId="21A2B545" w14:textId="00B58803" w:rsidR="00E40A47" w:rsidRDefault="00E40A47" w:rsidP="00380EC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PLÁN BOZP</w:t>
      </w:r>
    </w:p>
    <w:p w14:paraId="60744E3B" w14:textId="77777777" w:rsidR="00E40A47" w:rsidRDefault="00E40A47" w:rsidP="00380EC5">
      <w:pPr>
        <w:spacing w:line="360" w:lineRule="auto"/>
        <w:jc w:val="both"/>
        <w:rPr>
          <w:rFonts w:ascii="Arial" w:hAnsi="Arial"/>
          <w:sz w:val="24"/>
        </w:rPr>
      </w:pPr>
    </w:p>
    <w:p w14:paraId="7A25008C" w14:textId="519B38AA" w:rsidR="00E40A47" w:rsidRDefault="00E40A47" w:rsidP="00380EC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DOKLADY</w:t>
      </w:r>
    </w:p>
    <w:p w14:paraId="6BC581A5" w14:textId="77777777" w:rsidR="00E40A47" w:rsidRPr="00D8732E" w:rsidRDefault="00E40A47" w:rsidP="00380E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E948C0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12645B13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2B360D67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2E989705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5AB9FB55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0E469E71" w14:textId="77777777" w:rsidR="00904E3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p w14:paraId="17563A35" w14:textId="77777777" w:rsidR="00904E3C" w:rsidRPr="00F3307C" w:rsidRDefault="00904E3C" w:rsidP="00904E3C">
      <w:pPr>
        <w:spacing w:line="360" w:lineRule="auto"/>
        <w:jc w:val="both"/>
        <w:rPr>
          <w:rFonts w:ascii="Arial" w:hAnsi="Arial"/>
          <w:sz w:val="24"/>
        </w:rPr>
      </w:pPr>
    </w:p>
    <w:sectPr w:rsidR="00904E3C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379DC" w14:textId="77777777" w:rsidR="00A63D38" w:rsidRDefault="00A63D38">
      <w:r>
        <w:separator/>
      </w:r>
    </w:p>
  </w:endnote>
  <w:endnote w:type="continuationSeparator" w:id="0">
    <w:p w14:paraId="4168C3D2" w14:textId="77777777" w:rsidR="00A63D38" w:rsidRDefault="00A6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69362" w14:textId="77777777" w:rsidR="00A63D38" w:rsidRDefault="00A63D38">
      <w:r>
        <w:separator/>
      </w:r>
    </w:p>
  </w:footnote>
  <w:footnote w:type="continuationSeparator" w:id="0">
    <w:p w14:paraId="631E6E22" w14:textId="77777777" w:rsidR="00A63D38" w:rsidRDefault="00A63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352D909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E104E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FE104E">
      <w:rPr>
        <w:i/>
      </w:rPr>
      <w:t xml:space="preserve">         duben 2025</w:t>
    </w:r>
  </w:p>
  <w:p w14:paraId="5863EF22" w14:textId="3333C1BD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bookmarkStart w:id="0" w:name="_Hlk192007289"/>
    <w:r w:rsidR="00420329">
      <w:rPr>
        <w:rFonts w:ascii="Arial" w:hAnsi="Arial" w:cs="Arial"/>
      </w:rPr>
      <w:t xml:space="preserve">Rusava, </w:t>
    </w:r>
    <w:proofErr w:type="spellStart"/>
    <w:r w:rsidR="00420329">
      <w:rPr>
        <w:rFonts w:ascii="Arial" w:hAnsi="Arial" w:cs="Arial"/>
      </w:rPr>
      <w:t>Upr</w:t>
    </w:r>
    <w:proofErr w:type="spellEnd"/>
    <w:r w:rsidR="00420329">
      <w:rPr>
        <w:rFonts w:ascii="Arial" w:hAnsi="Arial" w:cs="Arial"/>
      </w:rPr>
      <w:t>. Holešov Dobrotice, km 16,340-18,163 – oprava jezu a stupňů, odstranění nánosů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243E6"/>
    <w:rsid w:val="00037576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D17"/>
    <w:rsid w:val="000E3E5A"/>
    <w:rsid w:val="000E3F1A"/>
    <w:rsid w:val="000F1EE4"/>
    <w:rsid w:val="000F4CD7"/>
    <w:rsid w:val="001269D0"/>
    <w:rsid w:val="00137F5A"/>
    <w:rsid w:val="0014363A"/>
    <w:rsid w:val="00165F5A"/>
    <w:rsid w:val="001667B5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756FF"/>
    <w:rsid w:val="00281EF3"/>
    <w:rsid w:val="0028296D"/>
    <w:rsid w:val="00284C85"/>
    <w:rsid w:val="00293850"/>
    <w:rsid w:val="002B245D"/>
    <w:rsid w:val="002B355F"/>
    <w:rsid w:val="002C160F"/>
    <w:rsid w:val="002D0ACA"/>
    <w:rsid w:val="002D6994"/>
    <w:rsid w:val="002E04A5"/>
    <w:rsid w:val="002E5CDB"/>
    <w:rsid w:val="002F797D"/>
    <w:rsid w:val="00307FEC"/>
    <w:rsid w:val="00323035"/>
    <w:rsid w:val="00323BA9"/>
    <w:rsid w:val="00333315"/>
    <w:rsid w:val="003421ED"/>
    <w:rsid w:val="0036533A"/>
    <w:rsid w:val="00366AC0"/>
    <w:rsid w:val="00380EC5"/>
    <w:rsid w:val="0038232C"/>
    <w:rsid w:val="00392609"/>
    <w:rsid w:val="00393383"/>
    <w:rsid w:val="003936F9"/>
    <w:rsid w:val="003A2D27"/>
    <w:rsid w:val="003E2230"/>
    <w:rsid w:val="003F0736"/>
    <w:rsid w:val="00404713"/>
    <w:rsid w:val="00404F6B"/>
    <w:rsid w:val="00413108"/>
    <w:rsid w:val="00417117"/>
    <w:rsid w:val="00420329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069A"/>
    <w:rsid w:val="004A28FB"/>
    <w:rsid w:val="004B2E8D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30247"/>
    <w:rsid w:val="0053335D"/>
    <w:rsid w:val="0053621E"/>
    <w:rsid w:val="00537DC3"/>
    <w:rsid w:val="0054293D"/>
    <w:rsid w:val="00544C58"/>
    <w:rsid w:val="005527F3"/>
    <w:rsid w:val="00590816"/>
    <w:rsid w:val="0059413E"/>
    <w:rsid w:val="005A4E68"/>
    <w:rsid w:val="005A5F93"/>
    <w:rsid w:val="005B20E0"/>
    <w:rsid w:val="005B39CB"/>
    <w:rsid w:val="005B40DB"/>
    <w:rsid w:val="005E2FF3"/>
    <w:rsid w:val="005E61D1"/>
    <w:rsid w:val="005F55AF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81259"/>
    <w:rsid w:val="006A1C29"/>
    <w:rsid w:val="006D4DB8"/>
    <w:rsid w:val="006F10AE"/>
    <w:rsid w:val="006F2388"/>
    <w:rsid w:val="006F3E7D"/>
    <w:rsid w:val="00714B36"/>
    <w:rsid w:val="0072097A"/>
    <w:rsid w:val="00722725"/>
    <w:rsid w:val="007247B4"/>
    <w:rsid w:val="007328DE"/>
    <w:rsid w:val="00735490"/>
    <w:rsid w:val="00752CC2"/>
    <w:rsid w:val="00752E33"/>
    <w:rsid w:val="00757A2F"/>
    <w:rsid w:val="00762F69"/>
    <w:rsid w:val="00767455"/>
    <w:rsid w:val="00772D5D"/>
    <w:rsid w:val="007828BF"/>
    <w:rsid w:val="0079109E"/>
    <w:rsid w:val="00795AD5"/>
    <w:rsid w:val="007A3910"/>
    <w:rsid w:val="007A4E03"/>
    <w:rsid w:val="007B33FF"/>
    <w:rsid w:val="007B6E76"/>
    <w:rsid w:val="007D6BDD"/>
    <w:rsid w:val="007E3DDB"/>
    <w:rsid w:val="007F01BF"/>
    <w:rsid w:val="00817FF4"/>
    <w:rsid w:val="008327AC"/>
    <w:rsid w:val="00841D24"/>
    <w:rsid w:val="00841F95"/>
    <w:rsid w:val="00863F2B"/>
    <w:rsid w:val="008B1296"/>
    <w:rsid w:val="008B5149"/>
    <w:rsid w:val="008B74B6"/>
    <w:rsid w:val="008D176D"/>
    <w:rsid w:val="00904C99"/>
    <w:rsid w:val="00904D70"/>
    <w:rsid w:val="00904E3C"/>
    <w:rsid w:val="00916817"/>
    <w:rsid w:val="00921191"/>
    <w:rsid w:val="00942720"/>
    <w:rsid w:val="00950B1B"/>
    <w:rsid w:val="009808E1"/>
    <w:rsid w:val="009824D7"/>
    <w:rsid w:val="00985132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10AA6"/>
    <w:rsid w:val="00A160BD"/>
    <w:rsid w:val="00A2047A"/>
    <w:rsid w:val="00A320EC"/>
    <w:rsid w:val="00A43717"/>
    <w:rsid w:val="00A50423"/>
    <w:rsid w:val="00A54997"/>
    <w:rsid w:val="00A63598"/>
    <w:rsid w:val="00A63D38"/>
    <w:rsid w:val="00A76471"/>
    <w:rsid w:val="00A76B0B"/>
    <w:rsid w:val="00A82BB1"/>
    <w:rsid w:val="00A85176"/>
    <w:rsid w:val="00AB3754"/>
    <w:rsid w:val="00AC61D7"/>
    <w:rsid w:val="00AC705E"/>
    <w:rsid w:val="00AD11AF"/>
    <w:rsid w:val="00AD6522"/>
    <w:rsid w:val="00B13ADA"/>
    <w:rsid w:val="00B24802"/>
    <w:rsid w:val="00B424A6"/>
    <w:rsid w:val="00B60F84"/>
    <w:rsid w:val="00B82B4B"/>
    <w:rsid w:val="00B93749"/>
    <w:rsid w:val="00BB05AA"/>
    <w:rsid w:val="00BB11A9"/>
    <w:rsid w:val="00BB57E8"/>
    <w:rsid w:val="00BE7325"/>
    <w:rsid w:val="00BF6CC9"/>
    <w:rsid w:val="00C028C5"/>
    <w:rsid w:val="00C03DD6"/>
    <w:rsid w:val="00C152AB"/>
    <w:rsid w:val="00C20B45"/>
    <w:rsid w:val="00C25A25"/>
    <w:rsid w:val="00C40E7C"/>
    <w:rsid w:val="00C47A2B"/>
    <w:rsid w:val="00C53B37"/>
    <w:rsid w:val="00C5440D"/>
    <w:rsid w:val="00C6427F"/>
    <w:rsid w:val="00C75788"/>
    <w:rsid w:val="00C90161"/>
    <w:rsid w:val="00CB0A10"/>
    <w:rsid w:val="00CB6134"/>
    <w:rsid w:val="00CB69D6"/>
    <w:rsid w:val="00CB73C4"/>
    <w:rsid w:val="00CD5A6F"/>
    <w:rsid w:val="00CE7F68"/>
    <w:rsid w:val="00CF4084"/>
    <w:rsid w:val="00CF65C5"/>
    <w:rsid w:val="00D05E86"/>
    <w:rsid w:val="00D07EAC"/>
    <w:rsid w:val="00D120ED"/>
    <w:rsid w:val="00D13A98"/>
    <w:rsid w:val="00D25B8F"/>
    <w:rsid w:val="00D34652"/>
    <w:rsid w:val="00D508E9"/>
    <w:rsid w:val="00D51AE6"/>
    <w:rsid w:val="00D569EF"/>
    <w:rsid w:val="00D61C81"/>
    <w:rsid w:val="00D67FAE"/>
    <w:rsid w:val="00D84DD5"/>
    <w:rsid w:val="00D85389"/>
    <w:rsid w:val="00D93020"/>
    <w:rsid w:val="00DC4625"/>
    <w:rsid w:val="00DD36BE"/>
    <w:rsid w:val="00DE5794"/>
    <w:rsid w:val="00DF6A48"/>
    <w:rsid w:val="00E059AC"/>
    <w:rsid w:val="00E11AAD"/>
    <w:rsid w:val="00E20655"/>
    <w:rsid w:val="00E22866"/>
    <w:rsid w:val="00E37B9D"/>
    <w:rsid w:val="00E40A47"/>
    <w:rsid w:val="00E51D50"/>
    <w:rsid w:val="00E56F57"/>
    <w:rsid w:val="00E631C1"/>
    <w:rsid w:val="00E71C57"/>
    <w:rsid w:val="00E7400C"/>
    <w:rsid w:val="00E905D9"/>
    <w:rsid w:val="00EA1204"/>
    <w:rsid w:val="00EA238C"/>
    <w:rsid w:val="00EA587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81211"/>
    <w:rsid w:val="00F85ED5"/>
    <w:rsid w:val="00FD22A4"/>
    <w:rsid w:val="00FD36C7"/>
    <w:rsid w:val="00FE104E"/>
    <w:rsid w:val="00FF0244"/>
    <w:rsid w:val="00FF53D8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  <w:style w:type="paragraph" w:customStyle="1" w:styleId="l5">
    <w:name w:val="l5"/>
    <w:basedOn w:val="Normln"/>
    <w:rsid w:val="00AD6522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1985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</cp:revision>
  <cp:lastPrinted>2025-03-04T16:42:00Z</cp:lastPrinted>
  <dcterms:created xsi:type="dcterms:W3CDTF">2025-07-09T16:37:00Z</dcterms:created>
  <dcterms:modified xsi:type="dcterms:W3CDTF">2025-07-21T05:47:00Z</dcterms:modified>
</cp:coreProperties>
</file>